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71FA3C49" w:rsidR="00285FEE" w:rsidRDefault="003D26FA" w:rsidP="00F314BD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86321159"/>
      <w:r w:rsidRPr="003D26FA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relacji Borowa - Czermin - Wola Mielecka - Kiełków - Przecław na dług. 3,000 km w m. Borowa</w:t>
      </w:r>
      <w:bookmarkEnd w:id="0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7DB4" w14:textId="77777777" w:rsidR="00D50444" w:rsidRDefault="00D50444" w:rsidP="00AC1A4B">
      <w:r>
        <w:separator/>
      </w:r>
    </w:p>
  </w:endnote>
  <w:endnote w:type="continuationSeparator" w:id="0">
    <w:p w14:paraId="0F701B0F" w14:textId="77777777" w:rsidR="00D50444" w:rsidRDefault="00D5044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8CA99" w14:textId="77777777" w:rsidR="0013565E" w:rsidRDefault="001356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F8B00" w14:textId="77777777" w:rsidR="0013565E" w:rsidRDefault="00135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4520F" w14:textId="77777777" w:rsidR="00D50444" w:rsidRDefault="00D50444" w:rsidP="00AC1A4B">
      <w:r>
        <w:separator/>
      </w:r>
    </w:p>
  </w:footnote>
  <w:footnote w:type="continuationSeparator" w:id="0">
    <w:p w14:paraId="5FF58A16" w14:textId="77777777" w:rsidR="00D50444" w:rsidRDefault="00D5044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18B2" w14:textId="77777777" w:rsidR="0013565E" w:rsidRDefault="001356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03990F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1DD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13565E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1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22F3" w14:textId="77777777" w:rsidR="0013565E" w:rsidRDefault="001356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108"/>
    <w:rsid w:val="000210DD"/>
    <w:rsid w:val="0002205F"/>
    <w:rsid w:val="00033C13"/>
    <w:rsid w:val="0003731D"/>
    <w:rsid w:val="00042D20"/>
    <w:rsid w:val="0004511B"/>
    <w:rsid w:val="000518F2"/>
    <w:rsid w:val="000536D7"/>
    <w:rsid w:val="000543C5"/>
    <w:rsid w:val="000565B9"/>
    <w:rsid w:val="00061448"/>
    <w:rsid w:val="0007624C"/>
    <w:rsid w:val="000850C2"/>
    <w:rsid w:val="000879B8"/>
    <w:rsid w:val="00096402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565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0F08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1DDE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26FA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8E9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10C7"/>
    <w:rsid w:val="00992E88"/>
    <w:rsid w:val="009A0997"/>
    <w:rsid w:val="009A2F7B"/>
    <w:rsid w:val="009A39A8"/>
    <w:rsid w:val="009A3D0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C3DF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3BC3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36EB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0444"/>
    <w:rsid w:val="00D51146"/>
    <w:rsid w:val="00D61F41"/>
    <w:rsid w:val="00D64458"/>
    <w:rsid w:val="00D65025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4088"/>
    <w:rsid w:val="00DA1A10"/>
    <w:rsid w:val="00DA232C"/>
    <w:rsid w:val="00DB2896"/>
    <w:rsid w:val="00DB58C2"/>
    <w:rsid w:val="00DC13B8"/>
    <w:rsid w:val="00DC1CC9"/>
    <w:rsid w:val="00DC3AD5"/>
    <w:rsid w:val="00DD289B"/>
    <w:rsid w:val="00DD48BB"/>
    <w:rsid w:val="00DD6402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070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4BD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236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22</cp:revision>
  <cp:lastPrinted>2021-01-22T11:33:00Z</cp:lastPrinted>
  <dcterms:created xsi:type="dcterms:W3CDTF">2021-02-17T13:06:00Z</dcterms:created>
  <dcterms:modified xsi:type="dcterms:W3CDTF">2021-10-28T12:43:00Z</dcterms:modified>
</cp:coreProperties>
</file>